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3D14989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3ADB027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1F25E2E" w14:textId="76EE22B0" w:rsidR="00362AF1" w:rsidRPr="00782CB5" w:rsidRDefault="001F17E6" w:rsidP="00A553B1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0" w:name="_Hlk179978334"/>
      <w:bookmarkStart w:id="1" w:name="_Hlk179978335"/>
      <w:bookmarkStart w:id="2" w:name="_Hlk192579405"/>
      <w:bookmarkStart w:id="3" w:name="_Hlk192579406"/>
      <w:bookmarkStart w:id="4" w:name="_Hlk193877456"/>
      <w:bookmarkStart w:id="5" w:name="_Hlk193877457"/>
      <w:bookmarkStart w:id="6" w:name="_Hlk193877480"/>
      <w:bookmarkStart w:id="7" w:name="_Hlk193877481"/>
      <w:bookmarkStart w:id="8" w:name="_Hlk194907069"/>
      <w:bookmarkStart w:id="9" w:name="_Hlk194907070"/>
      <w:bookmarkStart w:id="10" w:name="_Hlk194907072"/>
      <w:bookmarkStart w:id="11" w:name="_Hlk194907073"/>
      <w:bookmarkStart w:id="12" w:name="_Hlk194907074"/>
      <w:bookmarkStart w:id="13" w:name="_Hlk194907075"/>
      <w:bookmarkStart w:id="14" w:name="_Hlk112055198"/>
      <w:bookmarkStart w:id="15" w:name="_Hlk112055199"/>
      <w:bookmarkStart w:id="16" w:name="_Hlk192748898"/>
      <w:r w:rsidRPr="001F17E6">
        <w:rPr>
          <w:rFonts w:ascii="Calibri" w:hAnsi="Calibri"/>
          <w:b/>
          <w:bCs/>
          <w:iCs/>
          <w:sz w:val="28"/>
          <w:szCs w:val="28"/>
        </w:rPr>
        <w:t xml:space="preserve">Dostosowanie obiektu dla potrzeb osób niepełnosprawnych i ograniczonej możliwości poruszania się, zgodnie z wymogami TSI PRM na węźle komunikacyjnym Bydgoszcz Leśna w Bydgoszczy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bookmarkEnd w:id="16"/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7777777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5924CF7A" w:rsidR="004C6762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743851A3" w14:textId="77777777" w:rsidR="005E471E" w:rsidRPr="00743127" w:rsidRDefault="005E471E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04784FB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</w:t>
      </w:r>
      <w:r>
        <w:rPr>
          <w:i/>
        </w:rPr>
        <w:t xml:space="preserve"> razem z ofertą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586CE4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7EDA0" w14:textId="77777777" w:rsidR="0070092D" w:rsidRDefault="0070092D">
      <w:r>
        <w:separator/>
      </w:r>
    </w:p>
  </w:endnote>
  <w:endnote w:type="continuationSeparator" w:id="0">
    <w:p w14:paraId="702DBBE0" w14:textId="77777777" w:rsidR="0070092D" w:rsidRDefault="00700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614DB" w14:textId="77777777" w:rsidR="0070092D" w:rsidRDefault="0070092D">
      <w:r>
        <w:separator/>
      </w:r>
    </w:p>
  </w:footnote>
  <w:footnote w:type="continuationSeparator" w:id="0">
    <w:p w14:paraId="0EC09EEE" w14:textId="77777777" w:rsidR="0070092D" w:rsidRDefault="00700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76E5" w14:textId="37CD1242" w:rsidR="006F5D8C" w:rsidRPr="004C6762" w:rsidRDefault="00C36CC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bookmarkStart w:id="17" w:name="_Hlk192748942"/>
    <w:bookmarkStart w:id="18" w:name="_Hlk192748943"/>
    <w:bookmarkStart w:id="19" w:name="_Hlk192748944"/>
    <w:bookmarkStart w:id="20" w:name="_Hlk192748945"/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1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1F17E6">
      <w:rPr>
        <w:rFonts w:ascii="Calibri" w:hAnsi="Calibri"/>
        <w:b/>
        <w:bCs/>
        <w:sz w:val="24"/>
        <w:szCs w:val="24"/>
      </w:rPr>
      <w:t>58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21"/>
    <w:r>
      <w:rPr>
        <w:rFonts w:ascii="Calibri" w:hAnsi="Calibri"/>
        <w:b/>
        <w:bCs/>
        <w:sz w:val="24"/>
        <w:szCs w:val="24"/>
      </w:rPr>
      <w:t>5</w:t>
    </w:r>
    <w:r w:rsidR="0015767B">
      <w:rPr>
        <w:rFonts w:ascii="Calibri" w:hAnsi="Calibri"/>
        <w:b/>
        <w:bCs/>
        <w:sz w:val="24"/>
        <w:szCs w:val="24"/>
      </w:rPr>
      <w:t xml:space="preserve">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2435EA">
      <w:rPr>
        <w:rFonts w:ascii="Calibri" w:hAnsi="Calibri"/>
        <w:i/>
        <w:sz w:val="18"/>
      </w:rPr>
      <w:t>3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13FA"/>
    <w:rsid w:val="00073A74"/>
    <w:rsid w:val="0008310C"/>
    <w:rsid w:val="00084D7A"/>
    <w:rsid w:val="0008774C"/>
    <w:rsid w:val="00095C4E"/>
    <w:rsid w:val="00096C53"/>
    <w:rsid w:val="000A200E"/>
    <w:rsid w:val="000A3F17"/>
    <w:rsid w:val="000A7269"/>
    <w:rsid w:val="000A7CA2"/>
    <w:rsid w:val="000B1C2F"/>
    <w:rsid w:val="000B457F"/>
    <w:rsid w:val="000B5502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267B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67B"/>
    <w:rsid w:val="001603DF"/>
    <w:rsid w:val="00161E5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4BBE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17E6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5EA"/>
    <w:rsid w:val="002438D9"/>
    <w:rsid w:val="00263BF1"/>
    <w:rsid w:val="00267F56"/>
    <w:rsid w:val="002710BD"/>
    <w:rsid w:val="00271FBD"/>
    <w:rsid w:val="0027242C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B7F60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0AB6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8D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2EA6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D792C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4107"/>
    <w:rsid w:val="00540A66"/>
    <w:rsid w:val="005425F0"/>
    <w:rsid w:val="005465A0"/>
    <w:rsid w:val="005618D5"/>
    <w:rsid w:val="0056532A"/>
    <w:rsid w:val="00572A61"/>
    <w:rsid w:val="00573160"/>
    <w:rsid w:val="005745CC"/>
    <w:rsid w:val="00574A04"/>
    <w:rsid w:val="00583005"/>
    <w:rsid w:val="0058311A"/>
    <w:rsid w:val="005867B1"/>
    <w:rsid w:val="00586CE4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71E"/>
    <w:rsid w:val="005E5FA2"/>
    <w:rsid w:val="005E71B5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C63E5"/>
    <w:rsid w:val="006D1D88"/>
    <w:rsid w:val="006D2D90"/>
    <w:rsid w:val="006D4D1F"/>
    <w:rsid w:val="006D75BF"/>
    <w:rsid w:val="006D76F2"/>
    <w:rsid w:val="006E0763"/>
    <w:rsid w:val="006F2D4B"/>
    <w:rsid w:val="006F49DB"/>
    <w:rsid w:val="006F5D8C"/>
    <w:rsid w:val="006F758A"/>
    <w:rsid w:val="0070064D"/>
    <w:rsid w:val="0070092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CB5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D6018"/>
    <w:rsid w:val="007E2426"/>
    <w:rsid w:val="007E433C"/>
    <w:rsid w:val="007E525F"/>
    <w:rsid w:val="007F0764"/>
    <w:rsid w:val="007F0C36"/>
    <w:rsid w:val="007F237D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2706E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2E89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59A3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08F9"/>
    <w:rsid w:val="009E2BC3"/>
    <w:rsid w:val="009E518F"/>
    <w:rsid w:val="009F4EFC"/>
    <w:rsid w:val="009F50B0"/>
    <w:rsid w:val="009F65E3"/>
    <w:rsid w:val="00A06CFA"/>
    <w:rsid w:val="00A13009"/>
    <w:rsid w:val="00A13156"/>
    <w:rsid w:val="00A1361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53B1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2A6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0A8"/>
    <w:rsid w:val="00B00990"/>
    <w:rsid w:val="00B0129D"/>
    <w:rsid w:val="00B026FF"/>
    <w:rsid w:val="00B11337"/>
    <w:rsid w:val="00B15A8B"/>
    <w:rsid w:val="00B1690E"/>
    <w:rsid w:val="00B20228"/>
    <w:rsid w:val="00B305CE"/>
    <w:rsid w:val="00B32057"/>
    <w:rsid w:val="00B321D0"/>
    <w:rsid w:val="00B34D28"/>
    <w:rsid w:val="00B374AB"/>
    <w:rsid w:val="00B41ED2"/>
    <w:rsid w:val="00B42068"/>
    <w:rsid w:val="00B46EEE"/>
    <w:rsid w:val="00B5031E"/>
    <w:rsid w:val="00B56148"/>
    <w:rsid w:val="00B56D01"/>
    <w:rsid w:val="00B60310"/>
    <w:rsid w:val="00B635BA"/>
    <w:rsid w:val="00B65AD9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C64FD"/>
    <w:rsid w:val="00BD5722"/>
    <w:rsid w:val="00BE1920"/>
    <w:rsid w:val="00BE1AEA"/>
    <w:rsid w:val="00BE2EAD"/>
    <w:rsid w:val="00BE2F08"/>
    <w:rsid w:val="00BF55A7"/>
    <w:rsid w:val="00BF5712"/>
    <w:rsid w:val="00BF669F"/>
    <w:rsid w:val="00BF69A8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6CCF"/>
    <w:rsid w:val="00C37CB1"/>
    <w:rsid w:val="00C42FB2"/>
    <w:rsid w:val="00C434E9"/>
    <w:rsid w:val="00C47E38"/>
    <w:rsid w:val="00C55A47"/>
    <w:rsid w:val="00C56020"/>
    <w:rsid w:val="00C56B4F"/>
    <w:rsid w:val="00C60155"/>
    <w:rsid w:val="00C60F14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880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29E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C75"/>
    <w:rsid w:val="00E00DEC"/>
    <w:rsid w:val="00E01984"/>
    <w:rsid w:val="00E01ED9"/>
    <w:rsid w:val="00E030D3"/>
    <w:rsid w:val="00E03503"/>
    <w:rsid w:val="00E0406E"/>
    <w:rsid w:val="00E04D4F"/>
    <w:rsid w:val="00E05EC4"/>
    <w:rsid w:val="00E17DB2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31D5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1984"/>
    <w:rsid w:val="00F152DC"/>
    <w:rsid w:val="00F201E6"/>
    <w:rsid w:val="00F30A16"/>
    <w:rsid w:val="00F31E36"/>
    <w:rsid w:val="00F31FBC"/>
    <w:rsid w:val="00F3300E"/>
    <w:rsid w:val="00F418CF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029B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37</cp:revision>
  <cp:lastPrinted>2018-07-06T10:29:00Z</cp:lastPrinted>
  <dcterms:created xsi:type="dcterms:W3CDTF">2021-06-28T12:14:00Z</dcterms:created>
  <dcterms:modified xsi:type="dcterms:W3CDTF">2025-10-27T10:00:00Z</dcterms:modified>
</cp:coreProperties>
</file>